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0E3319DB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4E4F11">
              <w:rPr>
                <w:b/>
                <w:caps/>
              </w:rPr>
              <w:t>20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002719A6" w:rsidR="00254DF3" w:rsidRPr="00740FCE" w:rsidRDefault="0014407D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17</w:t>
            </w:r>
            <w:r w:rsidR="0031772C" w:rsidRPr="00740FCE">
              <w:rPr>
                <w:bCs/>
              </w:rPr>
              <w:t>.</w:t>
            </w:r>
            <w:r w:rsidR="00930663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r w:rsidRPr="00740FCE">
              <w:t>Sweco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0F1FF255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4E4F11">
              <w:rPr>
                <w:rFonts w:ascii="Times New Roman" w:hAnsi="Times New Roman" w:cs="Times New Roman"/>
                <w:lang w:eastAsia="et-EE"/>
              </w:rPr>
              <w:t>20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566A1B73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4E4F11">
        <w:rPr>
          <w:rFonts w:ascii="Times New Roman" w:hAnsi="Times New Roman"/>
          <w:szCs w:val="24"/>
        </w:rPr>
        <w:t>20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21B0A2AF" w14:textId="0F36C46C" w:rsidR="00D661E2" w:rsidRPr="007B272C" w:rsidRDefault="002218C4" w:rsidP="007646C3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Tallinna mnt 115 </w:t>
      </w:r>
      <w:r w:rsidR="008B2C3C">
        <w:rPr>
          <w:rFonts w:ascii="Times New Roman" w:hAnsi="Times New Roman"/>
          <w:szCs w:val="24"/>
        </w:rPr>
        <w:t xml:space="preserve">ja Pesa 8 kinnistul teostati töid vastavalt Juhises 20 </w:t>
      </w:r>
      <w:r w:rsidR="007646C3">
        <w:rPr>
          <w:rFonts w:ascii="Times New Roman" w:hAnsi="Times New Roman"/>
          <w:szCs w:val="24"/>
        </w:rPr>
        <w:t>toodud põhjendustele</w:t>
      </w:r>
    </w:p>
    <w:p w14:paraId="14B11545" w14:textId="1E55171D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7646C3">
        <w:rPr>
          <w:rFonts w:ascii="Times New Roman" w:hAnsi="Times New Roman"/>
          <w:szCs w:val="24"/>
        </w:rPr>
        <w:t>10 697,57</w:t>
      </w:r>
      <w:r w:rsidR="00B16B2C">
        <w:rPr>
          <w:rFonts w:ascii="Times New Roman" w:hAnsi="Times New Roman"/>
          <w:szCs w:val="24"/>
        </w:rPr>
        <w:t xml:space="preserve"> eur</w:t>
      </w: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B54ABE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89CF" w14:textId="294CB178" w:rsidR="00A866D4" w:rsidRPr="00B8311F" w:rsidRDefault="00BE24AD" w:rsidP="00B8311F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  <w:lang w:eastAsia="en-US"/>
              </w:rPr>
            </w:pPr>
            <w:r>
              <w:rPr>
                <w:rFonts w:eastAsia="Times New Roman"/>
                <w:i/>
                <w:lang w:eastAsia="en-US"/>
              </w:rPr>
              <w:t>Juurdetulev</w:t>
            </w:r>
            <w:r w:rsidR="0026190C" w:rsidRPr="00B8311F">
              <w:rPr>
                <w:rFonts w:eastAsia="Times New Roman"/>
                <w:i/>
                <w:lang w:eastAsia="en-US"/>
              </w:rPr>
              <w:t xml:space="preserve"> </w:t>
            </w:r>
            <w:r w:rsidR="00A25EFE" w:rsidRPr="00B8311F">
              <w:rPr>
                <w:rFonts w:eastAsia="Times New Roman"/>
                <w:i/>
                <w:lang w:eastAsia="en-US"/>
              </w:rPr>
              <w:t>töö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1134"/>
              <w:gridCol w:w="992"/>
              <w:gridCol w:w="1134"/>
              <w:gridCol w:w="1279"/>
            </w:tblGrid>
            <w:tr w:rsidR="00A866D4" w:rsidRPr="00B8311F" w14:paraId="7919AE49" w14:textId="77777777" w:rsidTr="00804F0B">
              <w:trPr>
                <w:trHeight w:val="473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E0459" w14:textId="6D1AA27D" w:rsidR="00A866D4" w:rsidRPr="00FD4969" w:rsidRDefault="00A866D4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FD4969">
                    <w:rPr>
                      <w:rFonts w:eastAsia="Times New Roman"/>
                      <w:b/>
                      <w:bCs/>
                      <w:i/>
                    </w:rPr>
                    <w:t xml:space="preserve">Tallinna mnt 115 </w:t>
                  </w:r>
                </w:p>
              </w:tc>
            </w:tr>
            <w:tr w:rsidR="00A25EFE" w:rsidRPr="00B8311F" w14:paraId="0265535D" w14:textId="77777777" w:rsidTr="000567A5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Ühikhind, eur 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Maksumus, eur </w:t>
                  </w:r>
                </w:p>
              </w:tc>
            </w:tr>
            <w:tr w:rsidR="00A25EFE" w:rsidRPr="00B8311F" w14:paraId="565610B6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98E995" w14:textId="66DF660E" w:rsidR="008B3799" w:rsidRPr="00B8311F" w:rsidRDefault="008B379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</w:p>
                <w:p w14:paraId="043BC9F7" w14:textId="369D9B1C" w:rsidR="00A25EFE" w:rsidRPr="00B8311F" w:rsidRDefault="00A25EFE" w:rsidP="009B1774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4F7EF2CB" w:rsidR="00495ADA" w:rsidRPr="00B8311F" w:rsidRDefault="00C6313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C63139">
                    <w:rPr>
                      <w:rFonts w:eastAsia="Times New Roman"/>
                      <w:i/>
                      <w:lang w:eastAsia="en-US"/>
                    </w:rPr>
                    <w:t>Harilik Tamm ,,Monument'' 240-260 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6C1422" w14:textId="77777777" w:rsidR="00DB273B" w:rsidRPr="00DB273B" w:rsidRDefault="00DB273B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 w:rsidRPr="00DB273B">
                    <w:rPr>
                      <w:rFonts w:eastAsia="Times New Roman"/>
                      <w:i/>
                    </w:rPr>
                    <w:t>tk</w:t>
                  </w:r>
                </w:p>
                <w:p w14:paraId="4AFD41E9" w14:textId="2A47D001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634BCDCF" w:rsidR="00A25EFE" w:rsidRPr="00B8311F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4C24B22C" w:rsidR="00A25EFE" w:rsidRPr="00B8311F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273,00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42ABD2AE" w:rsidR="00A25EFE" w:rsidRPr="00B8311F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546,00</w:t>
                  </w:r>
                </w:p>
              </w:tc>
            </w:tr>
            <w:tr w:rsidR="00BE24AD" w:rsidRPr="00B8311F" w14:paraId="36ED4BA7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73886D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345BC28" w14:textId="47729AEB" w:rsidR="00BE24AD" w:rsidRPr="00100A6D" w:rsidRDefault="00FC6C91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FC6C91">
                    <w:rPr>
                      <w:rFonts w:eastAsia="Times New Roman"/>
                      <w:i/>
                    </w:rPr>
                    <w:t>Harilik vaher ,,Crimson King''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F8ACEEB" w14:textId="77777777" w:rsidR="00DB273B" w:rsidRPr="00DB273B" w:rsidRDefault="00DB273B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 w:rsidRPr="00DB273B">
                    <w:rPr>
                      <w:rFonts w:eastAsia="Times New Roman"/>
                      <w:i/>
                    </w:rPr>
                    <w:t>tk</w:t>
                  </w:r>
                </w:p>
                <w:p w14:paraId="254FF611" w14:textId="4FC53A3A" w:rsidR="00BE24AD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79FB21D" w14:textId="6E236D9D" w:rsidR="00BE24AD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480B50A" w14:textId="7A8A8997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126,00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8AE0472" w14:textId="08F20854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630,00</w:t>
                  </w:r>
                </w:p>
              </w:tc>
            </w:tr>
            <w:tr w:rsidR="00BE24AD" w:rsidRPr="00B8311F" w14:paraId="0E9209CA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4379E8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9A88FC0" w14:textId="37F8793B" w:rsidR="00BE24AD" w:rsidRPr="00100A6D" w:rsidRDefault="00630F1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630F1C">
                    <w:rPr>
                      <w:rFonts w:eastAsia="Times New Roman"/>
                      <w:i/>
                    </w:rPr>
                    <w:t>Harilik vaher ,,Laciniatum''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E5DB5DA" w14:textId="77777777" w:rsidR="00DB273B" w:rsidRPr="00DB273B" w:rsidRDefault="00DB273B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 w:rsidRPr="00DB273B">
                    <w:rPr>
                      <w:rFonts w:eastAsia="Times New Roman"/>
                      <w:i/>
                    </w:rPr>
                    <w:t>tk</w:t>
                  </w:r>
                </w:p>
                <w:p w14:paraId="729F83C0" w14:textId="01B4CC2B" w:rsidR="00BE24AD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8E5622" w14:textId="6031240F" w:rsidR="00BE24AD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B8B3A15" w14:textId="3557F36B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740087B" w14:textId="65C65AC2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105,00</w:t>
                  </w:r>
                </w:p>
              </w:tc>
            </w:tr>
            <w:tr w:rsidR="00BE24AD" w:rsidRPr="00B8311F" w14:paraId="6832D2E3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7CC1CF0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C7EEF17" w14:textId="1E14BA0C" w:rsidR="00BE24AD" w:rsidRPr="00100A6D" w:rsidRDefault="00630A3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630A3D">
                    <w:rPr>
                      <w:rFonts w:eastAsia="Times New Roman"/>
                      <w:i/>
                    </w:rPr>
                    <w:t>Harilik vaher ,,Tharandt''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FC6131" w14:textId="77777777" w:rsidR="00DB273B" w:rsidRPr="00DB273B" w:rsidRDefault="00DB273B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 w:rsidRPr="00DB273B">
                    <w:rPr>
                      <w:rFonts w:eastAsia="Times New Roman"/>
                      <w:i/>
                    </w:rPr>
                    <w:t>tk</w:t>
                  </w:r>
                </w:p>
                <w:p w14:paraId="0CA71F46" w14:textId="6759268B" w:rsidR="00BE24AD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26772B6" w14:textId="58412F63" w:rsidR="00BE24AD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5A85F05" w14:textId="2772BCE1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5237C8" w14:textId="4B9AB353" w:rsidR="00BE24AD" w:rsidRDefault="004E334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</w:tr>
            <w:tr w:rsidR="004155BA" w:rsidRPr="00B8311F" w14:paraId="24D86D40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9EA53AA" w14:textId="77777777" w:rsidR="004155BA" w:rsidRPr="00B8311F" w:rsidRDefault="00415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D988889" w14:textId="3DA8BF87" w:rsidR="004155BA" w:rsidRPr="00100A6D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1C068E">
                    <w:rPr>
                      <w:rFonts w:eastAsia="Times New Roman"/>
                      <w:i/>
                    </w:rPr>
                    <w:t>Istutustööd (tugipostid, muld, sidumine)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CA7259C" w14:textId="59DF36F2" w:rsidR="004155BA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komplekt</w:t>
                  </w:r>
                </w:p>
                <w:p w14:paraId="1FBAB934" w14:textId="6D60B324" w:rsidR="00DB273B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95FB3AA" w14:textId="57C3BDEF" w:rsidR="004155BA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77C6E4E" w14:textId="572C1834" w:rsidR="004155BA" w:rsidRDefault="005610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735,00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BA06F3F" w14:textId="5524CBC2" w:rsidR="004155BA" w:rsidRDefault="005610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735,00</w:t>
                  </w:r>
                </w:p>
              </w:tc>
            </w:tr>
            <w:tr w:rsidR="00503FE9" w:rsidRPr="00B8311F" w14:paraId="7E417EC0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8ABAE2" w14:textId="77777777" w:rsidR="00503FE9" w:rsidRPr="00B8311F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F306930" w14:textId="188F846F" w:rsidR="00503FE9" w:rsidRPr="00100A6D" w:rsidRDefault="00F5186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F5186A">
                    <w:rPr>
                      <w:rFonts w:eastAsia="Times New Roman"/>
                      <w:i/>
                    </w:rPr>
                    <w:t>Kastmine, nädalas korra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A773338" w14:textId="77777777" w:rsidR="00DB273B" w:rsidRPr="00DB273B" w:rsidRDefault="00DB273B" w:rsidP="00DB273B">
                  <w:pPr>
                    <w:pStyle w:val="Default"/>
                    <w:jc w:val="both"/>
                    <w:rPr>
                      <w:rFonts w:eastAsia="Times New Roman"/>
                      <w:i/>
                    </w:rPr>
                  </w:pPr>
                  <w:r w:rsidRPr="00DB273B">
                    <w:rPr>
                      <w:rFonts w:eastAsia="Times New Roman"/>
                      <w:i/>
                    </w:rPr>
                    <w:t>tk</w:t>
                  </w:r>
                </w:p>
                <w:p w14:paraId="0F403560" w14:textId="79D72E2B" w:rsidR="00503FE9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D4C5CAC" w14:textId="0B5A52EB" w:rsidR="00503FE9" w:rsidRDefault="00DB27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58C002F" w14:textId="392DFC1C" w:rsidR="00503FE9" w:rsidRDefault="005610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52,50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6EFF2C6" w14:textId="771FE73E" w:rsidR="00503FE9" w:rsidRDefault="005610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420,00</w:t>
                  </w:r>
                </w:p>
              </w:tc>
            </w:tr>
            <w:tr w:rsidR="00364719" w:rsidRPr="00B8311F" w14:paraId="53AD1CD2" w14:textId="77777777" w:rsidTr="000242C9">
              <w:trPr>
                <w:trHeight w:val="664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0F35FC0" w14:textId="0B5FD48C" w:rsidR="00364719" w:rsidRPr="00364719" w:rsidRDefault="0036471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b/>
                      <w:bCs/>
                      <w:i/>
                    </w:rPr>
                  </w:pPr>
                  <w:r w:rsidRPr="00364719">
                    <w:rPr>
                      <w:rFonts w:eastAsia="Times New Roman"/>
                      <w:b/>
                      <w:bCs/>
                      <w:i/>
                    </w:rPr>
                    <w:t>Pesa 8</w:t>
                  </w:r>
                </w:p>
              </w:tc>
            </w:tr>
            <w:tr w:rsidR="001C068E" w:rsidRPr="00B8311F" w14:paraId="1847E4D6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EE5E9EB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54BA654" w14:textId="7A97787A" w:rsidR="001C068E" w:rsidRPr="00100A6D" w:rsidRDefault="00760E3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760E35">
                    <w:rPr>
                      <w:rFonts w:eastAsia="Times New Roman"/>
                      <w:i/>
                    </w:rPr>
                    <w:t>Võrkaia materjal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238A2B4" w14:textId="4830C438" w:rsidR="001C068E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1C6CA74" w14:textId="145B279F" w:rsidR="001C068E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2518FAB" w14:textId="56F8D42C" w:rsidR="001C068E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326,70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E01708E" w14:textId="6EF7C350" w:rsidR="001C068E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326,70</w:t>
                  </w:r>
                </w:p>
              </w:tc>
            </w:tr>
            <w:tr w:rsidR="00364719" w:rsidRPr="00B8311F" w14:paraId="292996FA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8D8FB4B" w14:textId="77777777" w:rsidR="00364719" w:rsidRPr="00B8311F" w:rsidRDefault="0036471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72D3CCB" w14:textId="468CB6DA" w:rsidR="00364719" w:rsidRPr="00100A6D" w:rsidRDefault="00D158D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D158D6">
                    <w:rPr>
                      <w:rFonts w:eastAsia="Times New Roman"/>
                      <w:i/>
                    </w:rPr>
                    <w:t>Harilik elupuu ,,Brabant'' 50 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D821BB4" w14:textId="2A8C159C" w:rsidR="00364719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6D87B4" w14:textId="390490F3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BFBF0E3" w14:textId="6DF3AB22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3,75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B550EE8" w14:textId="4E58C228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93,75</w:t>
                  </w:r>
                </w:p>
              </w:tc>
            </w:tr>
            <w:tr w:rsidR="00364719" w:rsidRPr="00B8311F" w14:paraId="1497DDE9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A0FFBD3" w14:textId="77777777" w:rsidR="00364719" w:rsidRPr="00B8311F" w:rsidRDefault="0036471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23C8D0C" w14:textId="42FD99EE" w:rsidR="00364719" w:rsidRPr="00100A6D" w:rsidRDefault="00D15A86" w:rsidP="00D15A86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D15A86">
                    <w:rPr>
                      <w:rFonts w:eastAsia="Times New Roman"/>
                      <w:i/>
                    </w:rPr>
                    <w:t>Tööd pinnasevee kinnistu piirilt eemale juhtimiseks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7FBB79A" w14:textId="2C495553" w:rsidR="00364719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EBF4D8C" w14:textId="3E1D5751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0ED7B3" w14:textId="26DEA180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512,00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075DC7A" w14:textId="698A2549" w:rsidR="00364719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512,00</w:t>
                  </w:r>
                </w:p>
              </w:tc>
            </w:tr>
            <w:tr w:rsidR="001C068E" w:rsidRPr="00B8311F" w14:paraId="3C0FAF5C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3FA71BE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9EA4976" w14:textId="68F37D47" w:rsidR="001C068E" w:rsidRPr="00100A6D" w:rsidRDefault="00B579A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B579A6">
                    <w:rPr>
                      <w:rFonts w:eastAsia="Times New Roman"/>
                      <w:i/>
                    </w:rPr>
                    <w:t>Kuppelrestkaevu paigaldus müraseina taha  SK 226- kuni kuppelrest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C10F99F" w14:textId="4947BF3F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2454D16" w14:textId="6080A52F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7AB1671" w14:textId="3DE4776D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1 996,62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88B188" w14:textId="7D5F5401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1 996,62</w:t>
                  </w:r>
                </w:p>
              </w:tc>
            </w:tr>
            <w:tr w:rsidR="001C068E" w:rsidRPr="00B8311F" w14:paraId="07A55135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6B8656F" w14:textId="77777777" w:rsidR="001C068E" w:rsidRPr="00B8311F" w:rsidRDefault="001C068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B182E82" w14:textId="32517D30" w:rsidR="001C068E" w:rsidRPr="00100A6D" w:rsidRDefault="007D011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 w:rsidRPr="007D011B">
                    <w:rPr>
                      <w:rFonts w:eastAsia="Times New Roman"/>
                      <w:i/>
                    </w:rPr>
                    <w:t>Pesa 8 olemasoleva imbväljaku utiliseerimine ja uue imbväljaku rajaminekuni 60m2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BD3399" w14:textId="1EB90131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A7176E3" w14:textId="3A6F6AF9" w:rsidR="001C068E" w:rsidRDefault="00783B2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DEA9113" w14:textId="152BE419" w:rsidR="001C068E" w:rsidRDefault="0022449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5 280,00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ACC38A0" w14:textId="5BE3006B" w:rsidR="001C068E" w:rsidRDefault="0022449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5 280,00</w:t>
                  </w:r>
                </w:p>
              </w:tc>
            </w:tr>
            <w:tr w:rsidR="009D1DD5" w:rsidRPr="00B8311F" w14:paraId="289C393A" w14:textId="77777777" w:rsidTr="002A48C2">
              <w:trPr>
                <w:trHeight w:val="259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5A087E14" w:rsidR="009D1DD5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Kokku lisanduv töö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565A22BE" w:rsidR="009D1DD5" w:rsidRPr="00B8311F" w:rsidRDefault="0022449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10 697,57</w:t>
                  </w:r>
                </w:p>
              </w:tc>
            </w:tr>
            <w:tr w:rsidR="00BF47B2" w:rsidRPr="00B8311F" w14:paraId="401638BB" w14:textId="77777777" w:rsidTr="002A48C2">
              <w:trPr>
                <w:trHeight w:val="475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C460BA" w14:textId="55133B0D" w:rsidR="00BF47B2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Kokku muudatus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BFB1D5" w14:textId="6BADB3C7" w:rsidR="00BF47B2" w:rsidRPr="00B8311F" w:rsidRDefault="0022449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10 697,57</w:t>
                  </w:r>
                </w:p>
              </w:tc>
            </w:tr>
          </w:tbl>
          <w:p w14:paraId="14C9AC14" w14:textId="5275F4DF" w:rsidR="009678BF" w:rsidRPr="009678BF" w:rsidRDefault="009678BF" w:rsidP="009678BF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19AAF9EA" w14:textId="1EAF2DAE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lastRenderedPageBreak/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>Juhis nr</w:t>
      </w:r>
      <w:r w:rsidR="00BF47B2">
        <w:rPr>
          <w:rFonts w:ascii="Times New Roman" w:hAnsi="Times New Roman"/>
          <w:bCs/>
          <w:szCs w:val="24"/>
        </w:rPr>
        <w:t xml:space="preserve"> </w:t>
      </w:r>
      <w:r w:rsidR="0022449F">
        <w:rPr>
          <w:rFonts w:ascii="Times New Roman" w:hAnsi="Times New Roman"/>
          <w:bCs/>
          <w:szCs w:val="24"/>
        </w:rPr>
        <w:t>20</w:t>
      </w:r>
    </w:p>
    <w:p w14:paraId="4C3E7ABC" w14:textId="1B68FC16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87D6" w14:textId="77777777" w:rsidR="00F22791" w:rsidRDefault="00F22791" w:rsidP="00852E81">
      <w:pPr>
        <w:spacing w:after="0" w:line="240" w:lineRule="auto"/>
      </w:pPr>
      <w:r>
        <w:separator/>
      </w:r>
    </w:p>
  </w:endnote>
  <w:endnote w:type="continuationSeparator" w:id="0">
    <w:p w14:paraId="050849F1" w14:textId="77777777" w:rsidR="00F22791" w:rsidRDefault="00F22791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0F1E" w14:textId="77777777" w:rsidR="00F22791" w:rsidRDefault="00F22791" w:rsidP="00852E81">
      <w:pPr>
        <w:spacing w:after="0" w:line="240" w:lineRule="auto"/>
      </w:pPr>
      <w:r>
        <w:separator/>
      </w:r>
    </w:p>
  </w:footnote>
  <w:footnote w:type="continuationSeparator" w:id="0">
    <w:p w14:paraId="12239BC7" w14:textId="77777777" w:rsidR="00F22791" w:rsidRDefault="00F22791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DC2"/>
    <w:rsid w:val="00001EB3"/>
    <w:rsid w:val="00002CEB"/>
    <w:rsid w:val="0000361F"/>
    <w:rsid w:val="00006054"/>
    <w:rsid w:val="000062D0"/>
    <w:rsid w:val="000063DE"/>
    <w:rsid w:val="00011159"/>
    <w:rsid w:val="0001358A"/>
    <w:rsid w:val="00013CD8"/>
    <w:rsid w:val="000141E7"/>
    <w:rsid w:val="00015C51"/>
    <w:rsid w:val="00017704"/>
    <w:rsid w:val="00025D20"/>
    <w:rsid w:val="000264DB"/>
    <w:rsid w:val="000266F8"/>
    <w:rsid w:val="0002747E"/>
    <w:rsid w:val="00030EC5"/>
    <w:rsid w:val="000310F9"/>
    <w:rsid w:val="00034049"/>
    <w:rsid w:val="0003547D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567A5"/>
    <w:rsid w:val="00060395"/>
    <w:rsid w:val="00061B6B"/>
    <w:rsid w:val="00062912"/>
    <w:rsid w:val="00063EB9"/>
    <w:rsid w:val="00065AE6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1AFA"/>
    <w:rsid w:val="000A36D9"/>
    <w:rsid w:val="000B0386"/>
    <w:rsid w:val="000B2FD7"/>
    <w:rsid w:val="000B78FA"/>
    <w:rsid w:val="000C0A7C"/>
    <w:rsid w:val="000C377F"/>
    <w:rsid w:val="000C4DA5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F5C"/>
    <w:rsid w:val="000E0318"/>
    <w:rsid w:val="000E0649"/>
    <w:rsid w:val="000E356C"/>
    <w:rsid w:val="000E4153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038"/>
    <w:rsid w:val="001356EA"/>
    <w:rsid w:val="00137B81"/>
    <w:rsid w:val="00140BD8"/>
    <w:rsid w:val="00140D62"/>
    <w:rsid w:val="001429BD"/>
    <w:rsid w:val="00142D2C"/>
    <w:rsid w:val="001435CE"/>
    <w:rsid w:val="0014407D"/>
    <w:rsid w:val="001455C2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3615"/>
    <w:rsid w:val="00194FEC"/>
    <w:rsid w:val="0019648B"/>
    <w:rsid w:val="00196890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068E"/>
    <w:rsid w:val="001C1720"/>
    <w:rsid w:val="001C2607"/>
    <w:rsid w:val="001C40F4"/>
    <w:rsid w:val="001C572A"/>
    <w:rsid w:val="001C7D52"/>
    <w:rsid w:val="001D02AD"/>
    <w:rsid w:val="001D11F0"/>
    <w:rsid w:val="001D120E"/>
    <w:rsid w:val="001D3BBE"/>
    <w:rsid w:val="001D3CC6"/>
    <w:rsid w:val="001D617C"/>
    <w:rsid w:val="001D6F9B"/>
    <w:rsid w:val="001D710F"/>
    <w:rsid w:val="001D7A67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18C4"/>
    <w:rsid w:val="00222504"/>
    <w:rsid w:val="0022263B"/>
    <w:rsid w:val="0022266B"/>
    <w:rsid w:val="0022267D"/>
    <w:rsid w:val="00223FB7"/>
    <w:rsid w:val="0022449F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365F"/>
    <w:rsid w:val="00270655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0B15"/>
    <w:rsid w:val="002A3F04"/>
    <w:rsid w:val="002A48C2"/>
    <w:rsid w:val="002A76CA"/>
    <w:rsid w:val="002B0085"/>
    <w:rsid w:val="002B2313"/>
    <w:rsid w:val="002B2B1A"/>
    <w:rsid w:val="002B2E79"/>
    <w:rsid w:val="002B304D"/>
    <w:rsid w:val="002B322F"/>
    <w:rsid w:val="002B33F5"/>
    <w:rsid w:val="002B755F"/>
    <w:rsid w:val="002C01EF"/>
    <w:rsid w:val="002C0E2E"/>
    <w:rsid w:val="002C1C9F"/>
    <w:rsid w:val="002C1E77"/>
    <w:rsid w:val="002C31DB"/>
    <w:rsid w:val="002C3E9C"/>
    <w:rsid w:val="002C5811"/>
    <w:rsid w:val="002C5C68"/>
    <w:rsid w:val="002C6539"/>
    <w:rsid w:val="002C7EDF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AC6"/>
    <w:rsid w:val="00307BBF"/>
    <w:rsid w:val="00307D96"/>
    <w:rsid w:val="003109C1"/>
    <w:rsid w:val="00313C3C"/>
    <w:rsid w:val="003154F4"/>
    <w:rsid w:val="003156A1"/>
    <w:rsid w:val="003162C7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0D2A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6077E"/>
    <w:rsid w:val="003638B7"/>
    <w:rsid w:val="00364719"/>
    <w:rsid w:val="00364A39"/>
    <w:rsid w:val="00364EB9"/>
    <w:rsid w:val="003707DA"/>
    <w:rsid w:val="00375F34"/>
    <w:rsid w:val="0037682C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55BA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C8D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493E"/>
    <w:rsid w:val="004651E8"/>
    <w:rsid w:val="00470F7E"/>
    <w:rsid w:val="00472F22"/>
    <w:rsid w:val="00473338"/>
    <w:rsid w:val="0047709F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B797D"/>
    <w:rsid w:val="004C006A"/>
    <w:rsid w:val="004C0E7D"/>
    <w:rsid w:val="004C1421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34B"/>
    <w:rsid w:val="004E38C8"/>
    <w:rsid w:val="004E3BEC"/>
    <w:rsid w:val="004E4F11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3FE9"/>
    <w:rsid w:val="00506BDD"/>
    <w:rsid w:val="005076BB"/>
    <w:rsid w:val="00510A40"/>
    <w:rsid w:val="0051332F"/>
    <w:rsid w:val="0051384F"/>
    <w:rsid w:val="005144E6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3BD"/>
    <w:rsid w:val="0054596D"/>
    <w:rsid w:val="005468C8"/>
    <w:rsid w:val="005504E7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105D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3EE0"/>
    <w:rsid w:val="0059505F"/>
    <w:rsid w:val="005967AB"/>
    <w:rsid w:val="0059720C"/>
    <w:rsid w:val="005A5D7A"/>
    <w:rsid w:val="005A6B1E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2F34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26FB1"/>
    <w:rsid w:val="00630690"/>
    <w:rsid w:val="00630A3D"/>
    <w:rsid w:val="00630ECE"/>
    <w:rsid w:val="00630F1C"/>
    <w:rsid w:val="006311CF"/>
    <w:rsid w:val="0063527F"/>
    <w:rsid w:val="0063745D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1784"/>
    <w:rsid w:val="006B259C"/>
    <w:rsid w:val="006B47B6"/>
    <w:rsid w:val="006B4CB3"/>
    <w:rsid w:val="006B62C0"/>
    <w:rsid w:val="006B69F6"/>
    <w:rsid w:val="006C1A8E"/>
    <w:rsid w:val="006C407F"/>
    <w:rsid w:val="006C659F"/>
    <w:rsid w:val="006C6B47"/>
    <w:rsid w:val="006C73EA"/>
    <w:rsid w:val="006D5BC0"/>
    <w:rsid w:val="006D6565"/>
    <w:rsid w:val="006D78D0"/>
    <w:rsid w:val="006E1109"/>
    <w:rsid w:val="006E18CB"/>
    <w:rsid w:val="006E350B"/>
    <w:rsid w:val="006E4F9A"/>
    <w:rsid w:val="006E52C1"/>
    <w:rsid w:val="006E5B71"/>
    <w:rsid w:val="006E6072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1777C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7FF2"/>
    <w:rsid w:val="00760E35"/>
    <w:rsid w:val="00761983"/>
    <w:rsid w:val="00761B7C"/>
    <w:rsid w:val="007646C3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3B28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01E5"/>
    <w:rsid w:val="007A13F9"/>
    <w:rsid w:val="007A15FB"/>
    <w:rsid w:val="007A1B81"/>
    <w:rsid w:val="007A3F06"/>
    <w:rsid w:val="007A41AA"/>
    <w:rsid w:val="007A4DB6"/>
    <w:rsid w:val="007A5B91"/>
    <w:rsid w:val="007A7D51"/>
    <w:rsid w:val="007B2322"/>
    <w:rsid w:val="007B272C"/>
    <w:rsid w:val="007B4408"/>
    <w:rsid w:val="007B4CE9"/>
    <w:rsid w:val="007B5BF5"/>
    <w:rsid w:val="007B6342"/>
    <w:rsid w:val="007B6701"/>
    <w:rsid w:val="007B7090"/>
    <w:rsid w:val="007C2C5A"/>
    <w:rsid w:val="007C2E6C"/>
    <w:rsid w:val="007C5877"/>
    <w:rsid w:val="007C6360"/>
    <w:rsid w:val="007C76C5"/>
    <w:rsid w:val="007D011B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3289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2C3C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16E2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01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2F9"/>
    <w:rsid w:val="0092489A"/>
    <w:rsid w:val="009253AC"/>
    <w:rsid w:val="00927102"/>
    <w:rsid w:val="009304EA"/>
    <w:rsid w:val="00930663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0160"/>
    <w:rsid w:val="00951C0A"/>
    <w:rsid w:val="00955336"/>
    <w:rsid w:val="00957366"/>
    <w:rsid w:val="009605CE"/>
    <w:rsid w:val="0096283F"/>
    <w:rsid w:val="009634AE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3330"/>
    <w:rsid w:val="00995E30"/>
    <w:rsid w:val="009A3680"/>
    <w:rsid w:val="009A54D8"/>
    <w:rsid w:val="009A63B1"/>
    <w:rsid w:val="009B0A7A"/>
    <w:rsid w:val="009B0ED8"/>
    <w:rsid w:val="009B1774"/>
    <w:rsid w:val="009B319E"/>
    <w:rsid w:val="009B3743"/>
    <w:rsid w:val="009B4333"/>
    <w:rsid w:val="009B5FB5"/>
    <w:rsid w:val="009B7FB9"/>
    <w:rsid w:val="009C0B3B"/>
    <w:rsid w:val="009C2887"/>
    <w:rsid w:val="009C5F32"/>
    <w:rsid w:val="009D1DD5"/>
    <w:rsid w:val="009D22EC"/>
    <w:rsid w:val="009D27DD"/>
    <w:rsid w:val="009D2B10"/>
    <w:rsid w:val="009D3F3C"/>
    <w:rsid w:val="009D6915"/>
    <w:rsid w:val="009E03B5"/>
    <w:rsid w:val="009E3550"/>
    <w:rsid w:val="009E645D"/>
    <w:rsid w:val="009F09E9"/>
    <w:rsid w:val="009F297A"/>
    <w:rsid w:val="009F3A90"/>
    <w:rsid w:val="009F507C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18E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6D4"/>
    <w:rsid w:val="00A86999"/>
    <w:rsid w:val="00A911E5"/>
    <w:rsid w:val="00A92768"/>
    <w:rsid w:val="00A92B13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B68D1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3EE6"/>
    <w:rsid w:val="00B042D8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36889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579A6"/>
    <w:rsid w:val="00B6233C"/>
    <w:rsid w:val="00B64F0D"/>
    <w:rsid w:val="00B66DA5"/>
    <w:rsid w:val="00B717BB"/>
    <w:rsid w:val="00B73FA7"/>
    <w:rsid w:val="00B75C39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4AD"/>
    <w:rsid w:val="00BE27FF"/>
    <w:rsid w:val="00BE3584"/>
    <w:rsid w:val="00BE70CF"/>
    <w:rsid w:val="00BE7B95"/>
    <w:rsid w:val="00BF135A"/>
    <w:rsid w:val="00BF15A3"/>
    <w:rsid w:val="00BF47B2"/>
    <w:rsid w:val="00BF4A7F"/>
    <w:rsid w:val="00C02614"/>
    <w:rsid w:val="00C03FAF"/>
    <w:rsid w:val="00C1172A"/>
    <w:rsid w:val="00C12809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1D25"/>
    <w:rsid w:val="00C63139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D65FC"/>
    <w:rsid w:val="00CE0A8F"/>
    <w:rsid w:val="00CF2F92"/>
    <w:rsid w:val="00CF39B3"/>
    <w:rsid w:val="00CF485B"/>
    <w:rsid w:val="00CF524C"/>
    <w:rsid w:val="00CF60E2"/>
    <w:rsid w:val="00CF6918"/>
    <w:rsid w:val="00CF6D9A"/>
    <w:rsid w:val="00CF703C"/>
    <w:rsid w:val="00D009F3"/>
    <w:rsid w:val="00D01285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58D6"/>
    <w:rsid w:val="00D15A86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1E2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20EA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73B"/>
    <w:rsid w:val="00DB2A0B"/>
    <w:rsid w:val="00DB3068"/>
    <w:rsid w:val="00DB34B8"/>
    <w:rsid w:val="00DB3D8E"/>
    <w:rsid w:val="00DB4CAD"/>
    <w:rsid w:val="00DB5041"/>
    <w:rsid w:val="00DB59EE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D5831"/>
    <w:rsid w:val="00DD6585"/>
    <w:rsid w:val="00DD6B6E"/>
    <w:rsid w:val="00DE0F9B"/>
    <w:rsid w:val="00DE2CE7"/>
    <w:rsid w:val="00DE6620"/>
    <w:rsid w:val="00DE7071"/>
    <w:rsid w:val="00DE70B1"/>
    <w:rsid w:val="00DF19E5"/>
    <w:rsid w:val="00DF343C"/>
    <w:rsid w:val="00DF3D69"/>
    <w:rsid w:val="00DF4854"/>
    <w:rsid w:val="00DF6BE2"/>
    <w:rsid w:val="00E007D3"/>
    <w:rsid w:val="00E014C6"/>
    <w:rsid w:val="00E01D6E"/>
    <w:rsid w:val="00E01E4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422C"/>
    <w:rsid w:val="00EC430F"/>
    <w:rsid w:val="00EC580E"/>
    <w:rsid w:val="00EC5C53"/>
    <w:rsid w:val="00EC5D8E"/>
    <w:rsid w:val="00ED26F3"/>
    <w:rsid w:val="00ED29A7"/>
    <w:rsid w:val="00ED2BDC"/>
    <w:rsid w:val="00ED2F61"/>
    <w:rsid w:val="00ED45BD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2791"/>
    <w:rsid w:val="00F24251"/>
    <w:rsid w:val="00F24903"/>
    <w:rsid w:val="00F254A2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186A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2C5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6C91"/>
    <w:rsid w:val="00FC732E"/>
    <w:rsid w:val="00FD1E57"/>
    <w:rsid w:val="00FD3F60"/>
    <w:rsid w:val="00FD448A"/>
    <w:rsid w:val="00FD4969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155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238</Words>
  <Characters>1381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138</cp:revision>
  <cp:lastPrinted>2018-09-20T08:08:00Z</cp:lastPrinted>
  <dcterms:created xsi:type="dcterms:W3CDTF">2024-01-05T13:58:00Z</dcterms:created>
  <dcterms:modified xsi:type="dcterms:W3CDTF">2025-12-17T07:48:00Z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